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58DA" w14:textId="77777777" w:rsidR="00327CB6" w:rsidRDefault="00F664F1" w:rsidP="006536E5">
      <w:pPr>
        <w:pStyle w:val="Heading1"/>
      </w:pPr>
      <w:r>
        <w:t xml:space="preserve">Fitout </w:t>
      </w:r>
      <w:r w:rsidR="00327CB6">
        <w:t>information</w:t>
      </w:r>
    </w:p>
    <w:p w14:paraId="4F415D90" w14:textId="77777777" w:rsidR="00327CB6" w:rsidRPr="00894540" w:rsidRDefault="00327CB6" w:rsidP="00343C34">
      <w:pPr>
        <w:pStyle w:val="Heading3"/>
        <w:rPr>
          <w:sz w:val="24"/>
          <w:szCs w:val="24"/>
        </w:rPr>
      </w:pPr>
      <w:r w:rsidRPr="00894540">
        <w:rPr>
          <w:sz w:val="24"/>
          <w:szCs w:val="24"/>
        </w:rPr>
        <w:t xml:space="preserve">Credit </w:t>
      </w:r>
      <w:r w:rsidR="00F664F1" w:rsidRPr="00894540">
        <w:rPr>
          <w:sz w:val="24"/>
          <w:szCs w:val="24"/>
        </w:rPr>
        <w:t>3</w:t>
      </w:r>
    </w:p>
    <w:p w14:paraId="1D5B1F9E" w14:textId="6975BDEE" w:rsidR="00D75933" w:rsidRPr="00894540" w:rsidRDefault="00327CB6" w:rsidP="00343C34">
      <w:pPr>
        <w:pStyle w:val="Heading3"/>
        <w:rPr>
          <w:color w:val="7030A0"/>
          <w:sz w:val="24"/>
          <w:szCs w:val="24"/>
        </w:rPr>
      </w:pPr>
      <w:r w:rsidRPr="00894540">
        <w:rPr>
          <w:sz w:val="24"/>
          <w:szCs w:val="24"/>
        </w:rPr>
        <w:t>Design Review Submission</w:t>
      </w:r>
      <w:r w:rsidRPr="0089454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09747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sz w:val="24"/>
          <w:szCs w:val="24"/>
        </w:rPr>
        <w:tab/>
        <w:t>As Built Submission</w:t>
      </w:r>
      <w:r w:rsidRPr="00894540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81745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146"/>
        <w:gridCol w:w="901"/>
        <w:gridCol w:w="929"/>
        <w:gridCol w:w="2824"/>
        <w:gridCol w:w="1227"/>
      </w:tblGrid>
      <w:tr w:rsidR="00894540" w:rsidRPr="00894540" w14:paraId="1E71FC00" w14:textId="77777777" w:rsidTr="00894540">
        <w:tc>
          <w:tcPr>
            <w:tcW w:w="3146" w:type="dxa"/>
            <w:vAlign w:val="center"/>
          </w:tcPr>
          <w:p w14:paraId="4BD8AB11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01" w:type="dxa"/>
          </w:tcPr>
          <w:p w14:paraId="693A0857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52278DA1" w14:textId="223BBFCE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vAlign w:val="center"/>
          </w:tcPr>
          <w:p w14:paraId="52714D40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Points claimed:</w:t>
            </w:r>
          </w:p>
        </w:tc>
        <w:tc>
          <w:tcPr>
            <w:tcW w:w="1227" w:type="dxa"/>
            <w:vAlign w:val="center"/>
          </w:tcPr>
          <w:p w14:paraId="5FAD8270" w14:textId="77777777" w:rsidR="00894540" w:rsidRPr="00894540" w:rsidRDefault="00894540" w:rsidP="00343C34">
            <w:pPr>
              <w:pStyle w:val="Bluetext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[#]</w:t>
            </w:r>
          </w:p>
        </w:tc>
      </w:tr>
    </w:tbl>
    <w:p w14:paraId="15DD4267" w14:textId="77777777" w:rsidR="00327CB6" w:rsidRDefault="00327CB6" w:rsidP="00327CB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8"/>
        <w:gridCol w:w="1814"/>
        <w:gridCol w:w="4199"/>
        <w:gridCol w:w="1240"/>
        <w:gridCol w:w="1166"/>
      </w:tblGrid>
      <w:tr w:rsidR="0026389D" w14:paraId="048CA130" w14:textId="77777777" w:rsidTr="00B77612">
        <w:trPr>
          <w:cantSplit/>
        </w:trPr>
        <w:tc>
          <w:tcPr>
            <w:tcW w:w="336" w:type="pct"/>
            <w:vAlign w:val="center"/>
          </w:tcPr>
          <w:p w14:paraId="644917F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05" w:type="pct"/>
            <w:vAlign w:val="center"/>
          </w:tcPr>
          <w:p w14:paraId="63289766" w14:textId="77777777" w:rsidR="00017B56" w:rsidRPr="00017B56" w:rsidRDefault="00327CB6" w:rsidP="00D25515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26" w:type="pct"/>
            <w:vAlign w:val="center"/>
          </w:tcPr>
          <w:p w14:paraId="274500E5" w14:textId="77777777" w:rsidR="001340C5" w:rsidRDefault="00017B56" w:rsidP="00D25515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87" w:type="pct"/>
            <w:vAlign w:val="center"/>
          </w:tcPr>
          <w:p w14:paraId="1D4006B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6" w:type="pct"/>
            <w:vAlign w:val="center"/>
          </w:tcPr>
          <w:p w14:paraId="3C4D824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3D7D3882" w14:textId="77777777" w:rsidTr="00B77612">
        <w:trPr>
          <w:cantSplit/>
        </w:trPr>
        <w:tc>
          <w:tcPr>
            <w:tcW w:w="336" w:type="pct"/>
            <w:vAlign w:val="center"/>
          </w:tcPr>
          <w:p w14:paraId="2210606B" w14:textId="6FB48D54" w:rsidR="001A76C9" w:rsidRPr="00327CB6" w:rsidRDefault="00F664F1" w:rsidP="00327CB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5" w:type="pct"/>
            <w:vAlign w:val="center"/>
          </w:tcPr>
          <w:p w14:paraId="694FA244" w14:textId="376608D0" w:rsidR="001A76C9" w:rsidRPr="00327CB6" w:rsidRDefault="00F664F1">
            <w:pPr>
              <w:rPr>
                <w:b/>
              </w:rPr>
            </w:pPr>
            <w:r>
              <w:rPr>
                <w:b/>
              </w:rPr>
              <w:t>Fitout</w:t>
            </w:r>
            <w:r w:rsidRPr="00327CB6">
              <w:rPr>
                <w:b/>
              </w:rPr>
              <w:t xml:space="preserve"> </w:t>
            </w:r>
            <w:r w:rsidR="001610FF" w:rsidRPr="00327CB6">
              <w:rPr>
                <w:b/>
              </w:rPr>
              <w:t>Information</w:t>
            </w:r>
          </w:p>
        </w:tc>
        <w:tc>
          <w:tcPr>
            <w:tcW w:w="2326" w:type="pct"/>
            <w:vAlign w:val="center"/>
          </w:tcPr>
          <w:p w14:paraId="39C5A408" w14:textId="77777777" w:rsidR="00E460D2" w:rsidRDefault="00E460D2">
            <w:pPr>
              <w:spacing w:line="288" w:lineRule="auto"/>
            </w:pPr>
            <w:r>
              <w:t>It is demonstrated that:</w:t>
            </w:r>
          </w:p>
          <w:p w14:paraId="649241DA" w14:textId="77777777" w:rsidR="00E460D2" w:rsidRDefault="00D75933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C</w:t>
            </w:r>
            <w:r w:rsidR="00877F3F">
              <w:t xml:space="preserve">omprehensive </w:t>
            </w:r>
            <w:r w:rsidR="00AE6272">
              <w:t>o</w:t>
            </w:r>
            <w:r w:rsidR="00877F3F">
              <w:t xml:space="preserve">perations and </w:t>
            </w:r>
            <w:r w:rsidR="00AE6272">
              <w:t>m</w:t>
            </w:r>
            <w:r w:rsidR="00877F3F">
              <w:t xml:space="preserve">aintenance information </w:t>
            </w:r>
            <w:r w:rsidR="00653215">
              <w:t>has been</w:t>
            </w:r>
            <w:r w:rsidR="00877F3F">
              <w:t xml:space="preserve"> developed and made available to the facilities management team</w:t>
            </w:r>
            <w:r w:rsidR="00E460D2">
              <w:t>; and</w:t>
            </w:r>
          </w:p>
          <w:p w14:paraId="2F10E9CA" w14:textId="606CF2DF" w:rsidR="00C5506B" w:rsidRDefault="00E460D2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Relevant and current fitout user information is developed and made available to all relevant stakeholders.</w:t>
            </w:r>
          </w:p>
        </w:tc>
        <w:tc>
          <w:tcPr>
            <w:tcW w:w="687" w:type="pct"/>
            <w:vAlign w:val="center"/>
          </w:tcPr>
          <w:p w14:paraId="36E5B11E" w14:textId="77777777" w:rsidR="001A76C9" w:rsidRDefault="00877F3F" w:rsidP="001C55B2">
            <w:pPr>
              <w:jc w:val="center"/>
            </w:pPr>
            <w:r>
              <w:t>1</w:t>
            </w:r>
          </w:p>
        </w:tc>
        <w:tc>
          <w:tcPr>
            <w:tcW w:w="646" w:type="pct"/>
            <w:vAlign w:val="center"/>
          </w:tcPr>
          <w:p w14:paraId="24C8915C" w14:textId="63650559" w:rsidR="001A76C9" w:rsidRPr="00894540" w:rsidRDefault="006536E5" w:rsidP="00894540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8790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CF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7B162F25" w14:textId="77777777" w:rsidR="009E45D5" w:rsidRDefault="009E45D5" w:rsidP="00543FCE">
      <w:bookmarkStart w:id="0" w:name="h.fwvpjw869anz"/>
      <w:bookmarkEnd w:id="0"/>
    </w:p>
    <w:p w14:paraId="4C8C02EE" w14:textId="77777777" w:rsidR="00894540" w:rsidRPr="00FA0164" w:rsidRDefault="00894540" w:rsidP="0089454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894540" w:rsidRPr="00FA0164" w14:paraId="78B63346" w14:textId="77777777" w:rsidTr="000601D6">
        <w:tc>
          <w:tcPr>
            <w:tcW w:w="3994" w:type="pct"/>
            <w:vAlign w:val="center"/>
          </w:tcPr>
          <w:p w14:paraId="325932B0" w14:textId="72330E4F" w:rsidR="00894540" w:rsidRPr="00FA0164" w:rsidRDefault="00894540" w:rsidP="000601D6">
            <w:r w:rsidRPr="00FA0164">
              <w:t xml:space="preserve">There are no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22FA55B1" w14:textId="77777777" w:rsidR="00894540" w:rsidRPr="00FA0164" w:rsidRDefault="006536E5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94540" w:rsidRPr="00FA0164" w14:paraId="13298BAB" w14:textId="77777777" w:rsidTr="000601D6">
        <w:tc>
          <w:tcPr>
            <w:tcW w:w="3994" w:type="pct"/>
            <w:vAlign w:val="center"/>
          </w:tcPr>
          <w:p w14:paraId="00DA0BAE" w14:textId="661E6751" w:rsidR="00894540" w:rsidRPr="00FA0164" w:rsidRDefault="00894540" w:rsidP="000601D6">
            <w:r w:rsidRPr="00FA0164">
              <w:t xml:space="preserve">There are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 xml:space="preserve">uestions for this credit and all responses received from the </w:t>
            </w:r>
            <w:r w:rsidR="003669EF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47FEC071" w14:textId="77777777" w:rsidR="00894540" w:rsidRPr="00FA0164" w:rsidRDefault="006536E5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B0C1DCC" w14:textId="77777777" w:rsidR="00653215" w:rsidRDefault="00653215" w:rsidP="00723EB3"/>
    <w:p w14:paraId="2ADFF7F2" w14:textId="368560EB" w:rsidR="00C5506B" w:rsidRDefault="00F664F1">
      <w:pPr>
        <w:pStyle w:val="Criterionsubheading"/>
        <w:numPr>
          <w:ilvl w:val="0"/>
          <w:numId w:val="0"/>
        </w:numPr>
      </w:pPr>
      <w:r>
        <w:t>3</w:t>
      </w:r>
      <w:r w:rsidR="006151FF">
        <w:t xml:space="preserve"> </w:t>
      </w:r>
      <w:r>
        <w:t xml:space="preserve">Fitout </w:t>
      </w:r>
      <w:r w:rsidR="001610FF" w:rsidRPr="007E77CB">
        <w:t>Information</w:t>
      </w:r>
    </w:p>
    <w:p w14:paraId="6D37DAC6" w14:textId="35E3D689" w:rsidR="00542A4C" w:rsidRPr="00BD1042" w:rsidRDefault="00F664F1" w:rsidP="00AA23F1">
      <w:pPr>
        <w:pStyle w:val="Heading4"/>
      </w:pPr>
      <w:r>
        <w:t>3</w:t>
      </w:r>
      <w:r w:rsidR="00517A38" w:rsidRPr="00517A38">
        <w:t>.</w:t>
      </w:r>
      <w:r w:rsidR="009C550C">
        <w:t>1</w:t>
      </w:r>
      <w:r w:rsidR="004F49D1">
        <w:t xml:space="preserve"> </w:t>
      </w:r>
      <w:r w:rsidR="00517A38" w:rsidRPr="00517A38">
        <w:t>Operation</w:t>
      </w:r>
      <w:r w:rsidR="00AE6272">
        <w:t>s</w:t>
      </w:r>
      <w:r w:rsidR="00517A38" w:rsidRPr="00517A38">
        <w:t xml:space="preserve"> and Maintenance Information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5BD94B8" w14:textId="77777777" w:rsidTr="00F664F1">
        <w:tc>
          <w:tcPr>
            <w:tcW w:w="3994" w:type="pct"/>
            <w:vAlign w:val="center"/>
          </w:tcPr>
          <w:p w14:paraId="12D0D24C" w14:textId="77777777" w:rsidR="00517A38" w:rsidRDefault="002F677A" w:rsidP="00343C34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</w:t>
            </w:r>
            <w:r w:rsidR="00AE6272">
              <w:rPr>
                <w:color w:val="auto"/>
              </w:rPr>
              <w:t>s</w:t>
            </w:r>
            <w:r w:rsidRPr="002F677A">
              <w:rPr>
                <w:color w:val="auto"/>
              </w:rPr>
              <w:t xml:space="preserve"> and </w:t>
            </w:r>
            <w:r w:rsidR="00AE6272">
              <w:rPr>
                <w:color w:val="auto"/>
              </w:rPr>
              <w:t>m</w:t>
            </w:r>
            <w:r w:rsidRPr="002F677A"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Pr="002F677A">
              <w:rPr>
                <w:color w:val="auto"/>
              </w:rPr>
              <w:t>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</w:t>
            </w:r>
            <w:r w:rsidR="00F664F1">
              <w:rPr>
                <w:color w:val="auto"/>
              </w:rPr>
              <w:t>fitout</w:t>
            </w:r>
            <w:r w:rsidR="00F664F1" w:rsidRPr="002F677A">
              <w:rPr>
                <w:color w:val="auto"/>
              </w:rPr>
              <w:t xml:space="preserve"> </w:t>
            </w:r>
            <w:r w:rsidRPr="002F677A">
              <w:rPr>
                <w:color w:val="auto"/>
              </w:rPr>
              <w:t>owner and/or facilities management team</w:t>
            </w:r>
            <w:r w:rsidR="00466286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9475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06487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0D3E0AF9" w14:textId="77777777" w:rsidTr="00F664F1">
        <w:tc>
          <w:tcPr>
            <w:tcW w:w="3994" w:type="pct"/>
            <w:vAlign w:val="center"/>
          </w:tcPr>
          <w:p w14:paraId="74FF0C1D" w14:textId="77777777" w:rsidR="00517A38" w:rsidRDefault="002F677A" w:rsidP="00343C34">
            <w:pPr>
              <w:rPr>
                <w:color w:val="auto"/>
              </w:rPr>
            </w:pPr>
            <w:r>
              <w:rPr>
                <w:color w:val="auto"/>
              </w:rPr>
              <w:t xml:space="preserve">The </w:t>
            </w:r>
            <w:r w:rsidR="00AE6272">
              <w:rPr>
                <w:color w:val="auto"/>
              </w:rPr>
              <w:t xml:space="preserve">operations </w:t>
            </w:r>
            <w:r>
              <w:rPr>
                <w:color w:val="auto"/>
              </w:rPr>
              <w:t xml:space="preserve">and </w:t>
            </w:r>
            <w:r w:rsidR="00AE6272">
              <w:rPr>
                <w:color w:val="auto"/>
              </w:rPr>
              <w:t>m</w:t>
            </w:r>
            <w:r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="00BB0A0C">
              <w:rPr>
                <w:color w:val="auto"/>
              </w:rPr>
              <w:t xml:space="preserve">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following:</w:t>
            </w:r>
          </w:p>
          <w:p w14:paraId="7780BA5B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Appropriate </w:t>
            </w:r>
            <w:r w:rsidR="00BD1042" w:rsidRPr="00BA3838">
              <w:t>content for all nominated systems is readily available;</w:t>
            </w:r>
          </w:p>
          <w:p w14:paraId="207A1EC9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07FBC3E3" w14:textId="77777777" w:rsidR="00606162" w:rsidRPr="00D75933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lastRenderedPageBreak/>
              <w:t xml:space="preserve">Guidance </w:t>
            </w:r>
            <w:r w:rsidR="00BD1042" w:rsidRPr="00BA3838">
              <w:t>on keeping information up</w:t>
            </w:r>
            <w:r w:rsidR="00AE6272">
              <w:t>-</w:t>
            </w:r>
            <w:r w:rsidR="00BD1042" w:rsidRPr="00BA3838">
              <w:t>to</w:t>
            </w:r>
            <w:r w:rsidR="00AE6272">
              <w:t>-</w:t>
            </w:r>
            <w:r w:rsidR="00BD1042" w:rsidRPr="00BA3838">
              <w:t xml:space="preserve">date is provided to </w:t>
            </w:r>
            <w:r w:rsidR="00AE6272">
              <w:t xml:space="preserve">the </w:t>
            </w:r>
            <w:r w:rsidR="00BD1042" w:rsidRPr="00BA3838">
              <w:t xml:space="preserve">facilities management </w:t>
            </w:r>
            <w:r w:rsidR="00AE6272">
              <w:t xml:space="preserve">team </w:t>
            </w:r>
            <w:r w:rsidR="00BD1042" w:rsidRPr="00BA3838">
              <w:t>in these documents.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93446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69E26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1C3C5C" w14:textId="1B621BA4" w:rsidR="00517A38" w:rsidRDefault="00F664F1" w:rsidP="00AA23F1">
      <w:pPr>
        <w:pStyle w:val="Heading4"/>
      </w:pPr>
      <w:r>
        <w:t>3</w:t>
      </w:r>
      <w:r w:rsidR="00BD1042" w:rsidRPr="00BD1042">
        <w:t>.</w:t>
      </w:r>
      <w:r w:rsidR="00BD1042">
        <w:t>2</w:t>
      </w:r>
      <w:r w:rsidR="00BD1042" w:rsidRPr="00BD1042">
        <w:t xml:space="preserve"> </w:t>
      </w:r>
      <w:proofErr w:type="spellStart"/>
      <w:r w:rsidR="00AF78E2">
        <w:t>Fitout</w:t>
      </w:r>
      <w:proofErr w:type="spellEnd"/>
      <w:r w:rsidR="00AF78E2">
        <w:t xml:space="preserve"> </w:t>
      </w:r>
      <w:proofErr w:type="gramStart"/>
      <w:r w:rsidR="00AF78E2">
        <w:t>L</w:t>
      </w:r>
      <w:r w:rsidR="00BD1042">
        <w:t>og Book</w:t>
      </w:r>
      <w:proofErr w:type="gramEnd"/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A75FC7" w14:paraId="5EB90387" w14:textId="77777777" w:rsidTr="00F664F1">
        <w:trPr>
          <w:cantSplit/>
        </w:trPr>
        <w:tc>
          <w:tcPr>
            <w:tcW w:w="3994" w:type="pct"/>
            <w:vAlign w:val="center"/>
          </w:tcPr>
          <w:p w14:paraId="08447615" w14:textId="2BEBE86D" w:rsidR="00517A38" w:rsidRDefault="00A75FC7">
            <w:r w:rsidRPr="00A75FC7">
              <w:t xml:space="preserve">A </w:t>
            </w:r>
            <w:r w:rsidR="00F664F1" w:rsidRPr="00B77612">
              <w:rPr>
                <w:i/>
              </w:rPr>
              <w:t xml:space="preserve">fitout </w:t>
            </w:r>
            <w:r w:rsidR="00584801" w:rsidRPr="00B77612">
              <w:rPr>
                <w:i/>
              </w:rPr>
              <w:t>l</w:t>
            </w:r>
            <w:r w:rsidRPr="00B77612">
              <w:rPr>
                <w:i/>
              </w:rPr>
              <w:t xml:space="preserve">og </w:t>
            </w:r>
            <w:r w:rsidR="00584801" w:rsidRPr="00B77612">
              <w:rPr>
                <w:i/>
              </w:rPr>
              <w:t>b</w:t>
            </w:r>
            <w:r w:rsidRPr="00B77612">
              <w:rPr>
                <w:i/>
              </w:rPr>
              <w:t>ook</w:t>
            </w:r>
            <w:r w:rsidRPr="00A75FC7">
              <w:t xml:space="preserve"> has been developed and delivered to the </w:t>
            </w:r>
            <w:r w:rsidR="00F664F1">
              <w:t xml:space="preserve">fitout </w:t>
            </w:r>
            <w:r w:rsidRPr="00A75FC7">
              <w:t>owner and</w:t>
            </w:r>
            <w:r w:rsidR="00D75933">
              <w:t>/</w:t>
            </w:r>
            <w:r w:rsidRPr="00A75FC7">
              <w:t>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6550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72C33E" w14:textId="77777777" w:rsidR="00A75FC7" w:rsidRPr="003A2BE3" w:rsidRDefault="00AE6272" w:rsidP="00A75FC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84F21" w14:paraId="59DE9591" w14:textId="77777777" w:rsidTr="00F664F1">
        <w:trPr>
          <w:cantSplit/>
        </w:trPr>
        <w:tc>
          <w:tcPr>
            <w:tcW w:w="3994" w:type="pct"/>
            <w:vAlign w:val="center"/>
          </w:tcPr>
          <w:p w14:paraId="7AC9425B" w14:textId="16AA1494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584801" w:rsidRPr="00B77612">
              <w:rPr>
                <w:i/>
              </w:rPr>
              <w:t>fitout log book</w:t>
            </w:r>
            <w:r>
              <w:t xml:space="preserve"> </w:t>
            </w:r>
            <w:r w:rsidR="00466286">
              <w:rPr>
                <w:color w:val="auto"/>
              </w:rPr>
              <w:t xml:space="preserve">complies with the following credit requirements: </w:t>
            </w:r>
          </w:p>
          <w:p w14:paraId="1603A7F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>I</w:t>
            </w:r>
            <w:r w:rsidR="00466286">
              <w:t>t has been developed in line with</w:t>
            </w:r>
            <w:r w:rsidR="00466286" w:rsidRPr="00A75FC7">
              <w:t xml:space="preserve"> CIBSE TM31: </w:t>
            </w:r>
            <w:r w:rsidR="00466286" w:rsidRPr="00B77612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254FF2A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 xml:space="preserve">It </w:t>
            </w:r>
            <w:r w:rsidR="00466286">
              <w:t xml:space="preserve">covers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71D6397" w14:textId="77777777" w:rsidR="00AC13B2" w:rsidRPr="00B734BE" w:rsidRDefault="00D25515" w:rsidP="00343C34">
            <w:pPr>
              <w:pStyle w:val="Bullettext"/>
              <w:spacing w:before="0" w:line="240" w:lineRule="auto"/>
              <w:ind w:left="470" w:hanging="357"/>
            </w:pPr>
            <w:r w:rsidRPr="00AC13B2">
              <w:t xml:space="preserve">It </w:t>
            </w:r>
            <w:r w:rsidR="00466286" w:rsidRPr="00A75FC7">
              <w:t xml:space="preserve">includes links or references to all relevant </w:t>
            </w:r>
            <w:r w:rsidR="00AE6272">
              <w:t xml:space="preserve">operations and maintenance </w:t>
            </w:r>
            <w:r w:rsidR="00466286" w:rsidRPr="00A75FC7">
              <w:t xml:space="preserve">information </w:t>
            </w:r>
            <w:r w:rsidR="00AE6272">
              <w:t>outlined</w:t>
            </w:r>
            <w:r w:rsidR="00AE6272" w:rsidRPr="00A75FC7">
              <w:t xml:space="preserve"> </w:t>
            </w:r>
            <w:r w:rsidR="00AE6272">
              <w:t>under</w:t>
            </w:r>
            <w:r w:rsidR="00AE6272" w:rsidRPr="00A75FC7">
              <w:t xml:space="preserve"> </w:t>
            </w:r>
            <w:r w:rsidR="00D75933">
              <w:t>3</w:t>
            </w:r>
            <w:r w:rsidR="00466286">
              <w:t>.1</w:t>
            </w:r>
            <w:r w:rsidR="00466286" w:rsidRPr="00A75FC7">
              <w:t xml:space="preserve">.1 </w:t>
            </w:r>
            <w:r w:rsidR="00AE6272">
              <w:t>‘</w:t>
            </w:r>
            <w:r w:rsidR="00466286" w:rsidRPr="00A75FC7">
              <w:t>Operations and Maintenance Information</w:t>
            </w:r>
            <w:r w:rsidR="00AE6272">
              <w:t>’</w:t>
            </w:r>
            <w:r w:rsidR="00653215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483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246B0" w14:textId="77777777" w:rsidR="00084F21" w:rsidRPr="003A2BE3" w:rsidRDefault="00AE6272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60D2" w14:paraId="238D3C5D" w14:textId="77777777" w:rsidTr="00E460D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08B5ACF6" w14:textId="34C67DAF" w:rsidR="00E460D2" w:rsidRDefault="00E460D2" w:rsidP="00AA23F1">
            <w:pPr>
              <w:pStyle w:val="Heading4"/>
            </w:pPr>
            <w:r>
              <w:t xml:space="preserve">3.3 Format of </w:t>
            </w:r>
            <w:proofErr w:type="spellStart"/>
            <w:r w:rsidRPr="007F2AAF">
              <w:t>Fitout</w:t>
            </w:r>
            <w:proofErr w:type="spellEnd"/>
            <w:r w:rsidRPr="007F2AAF">
              <w:t xml:space="preserve"> User Information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3CB915FC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65F90F99" w14:textId="77777777" w:rsidTr="00B7761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31CB967A" w14:textId="5CADB5D7" w:rsidR="00517A38" w:rsidRDefault="007F2AAF">
            <w:r w:rsidRPr="00B77612">
              <w:rPr>
                <w:i/>
                <w:color w:val="auto"/>
              </w:rPr>
              <w:t xml:space="preserve">Fitout </w:t>
            </w:r>
            <w:r w:rsidR="00AE6272" w:rsidRPr="00B77612">
              <w:rPr>
                <w:i/>
                <w:color w:val="auto"/>
              </w:rPr>
              <w:t>u</w:t>
            </w:r>
            <w:r w:rsidR="00466286"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="00466286" w:rsidRPr="00B77612">
              <w:rPr>
                <w:i/>
                <w:color w:val="auto"/>
              </w:rPr>
              <w:t>nformation</w:t>
            </w:r>
            <w:r w:rsidR="00466286">
              <w:rPr>
                <w:color w:val="auto"/>
              </w:rPr>
              <w:t xml:space="preserve"> has been developed and provided to all relevant stakeholders</w:t>
            </w:r>
            <w:r w:rsidRPr="00892E2E">
              <w:t xml:space="preserve"> in </w:t>
            </w:r>
            <w:r w:rsidR="00AE6272">
              <w:t xml:space="preserve">a </w:t>
            </w:r>
            <w:r w:rsidRPr="00892E2E">
              <w:t>format</w:t>
            </w:r>
            <w:r w:rsidR="00AE6272">
              <w:t xml:space="preserve"> that is easily editable</w:t>
            </w:r>
            <w:r w:rsidR="00466286" w:rsidRPr="002F677A">
              <w:rPr>
                <w:color w:val="auto"/>
              </w:rPr>
              <w:t>.</w:t>
            </w:r>
            <w:r w:rsidRPr="007F2AAF">
              <w:t xml:space="preserve"> </w:t>
            </w:r>
            <w:r>
              <w:rPr>
                <w:color w:val="auto"/>
              </w:rPr>
              <w:t>T</w:t>
            </w:r>
            <w:r w:rsidRPr="007F2AAF">
              <w:rPr>
                <w:color w:val="auto"/>
              </w:rPr>
              <w:t xml:space="preserve">he type of </w:t>
            </w:r>
            <w:r w:rsidR="00AE6272" w:rsidRPr="00B77612">
              <w:rPr>
                <w:i/>
                <w:color w:val="auto"/>
              </w:rPr>
              <w:t>f</w:t>
            </w:r>
            <w:r w:rsidRPr="00B77612">
              <w:rPr>
                <w:i/>
                <w:color w:val="auto"/>
              </w:rPr>
              <w:t xml:space="preserve">itout </w:t>
            </w:r>
            <w:r w:rsidR="00AE6272" w:rsidRPr="00B77612">
              <w:rPr>
                <w:i/>
                <w:color w:val="auto"/>
              </w:rPr>
              <w:t>u</w:t>
            </w:r>
            <w:r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Pr="00B77612">
              <w:rPr>
                <w:i/>
                <w:color w:val="auto"/>
              </w:rPr>
              <w:t>nformation</w:t>
            </w:r>
            <w:r w:rsidRPr="007F2AAF">
              <w:rPr>
                <w:color w:val="auto"/>
              </w:rPr>
              <w:t xml:space="preserve"> has been made relevant and has been tailored to </w:t>
            </w:r>
            <w:r w:rsidR="00C80C58">
              <w:rPr>
                <w:color w:val="auto"/>
              </w:rPr>
              <w:t>each</w:t>
            </w:r>
            <w:r>
              <w:t xml:space="preserve"> </w:t>
            </w:r>
            <w:proofErr w:type="gramStart"/>
            <w:r w:rsidRPr="007F2AAF">
              <w:rPr>
                <w:color w:val="auto"/>
              </w:rPr>
              <w:t xml:space="preserve">particular </w:t>
            </w:r>
            <w:r w:rsidR="00C80C58">
              <w:rPr>
                <w:color w:val="auto"/>
              </w:rPr>
              <w:t>user</w:t>
            </w:r>
            <w:proofErr w:type="gramEnd"/>
            <w:r w:rsidR="00C80C58">
              <w:rPr>
                <w:color w:val="auto"/>
              </w:rPr>
              <w:t xml:space="preserve"> group</w:t>
            </w:r>
            <w:r>
              <w:rPr>
                <w:color w:val="auto"/>
              </w:rPr>
              <w:t xml:space="preserve">. The information </w:t>
            </w:r>
            <w:r w:rsidRPr="007F2AAF">
              <w:rPr>
                <w:color w:val="auto"/>
              </w:rPr>
              <w:t>can be readily updated by the facilities management team</w:t>
            </w:r>
            <w:r w:rsidR="00343C34">
              <w:rPr>
                <w:color w:val="auto"/>
              </w:rPr>
              <w:t>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5929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8A684" w14:textId="63E96C44" w:rsidR="00466286" w:rsidRPr="003A2BE3" w:rsidRDefault="00B77612" w:rsidP="003F291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D7F1D47" w14:textId="77777777" w:rsidR="00E460D2" w:rsidRDefault="00E460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E460D2" w14:paraId="01131287" w14:textId="77777777" w:rsidTr="00F664F1">
        <w:trPr>
          <w:cantSplit/>
        </w:trPr>
        <w:tc>
          <w:tcPr>
            <w:tcW w:w="3994" w:type="pct"/>
            <w:vAlign w:val="center"/>
          </w:tcPr>
          <w:p w14:paraId="188FDB66" w14:textId="55EB497B" w:rsidR="00E460D2" w:rsidRDefault="00E460D2" w:rsidP="00AA23F1">
            <w:pPr>
              <w:pStyle w:val="Heading4"/>
            </w:pPr>
            <w:r>
              <w:t>3.4 Delivery</w:t>
            </w:r>
            <w:r w:rsidRPr="007F2AAF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of </w:t>
            </w:r>
            <w:proofErr w:type="spellStart"/>
            <w:r w:rsidRPr="007F2AAF">
              <w:t>Fitout</w:t>
            </w:r>
            <w:proofErr w:type="spellEnd"/>
            <w:r w:rsidRPr="007F2AAF">
              <w:t xml:space="preserve"> User Information</w:t>
            </w:r>
          </w:p>
        </w:tc>
        <w:tc>
          <w:tcPr>
            <w:tcW w:w="1006" w:type="pct"/>
            <w:vAlign w:val="center"/>
          </w:tcPr>
          <w:p w14:paraId="61E09DD0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3026C30E" w14:textId="77777777" w:rsidTr="00F664F1">
        <w:trPr>
          <w:cantSplit/>
        </w:trPr>
        <w:tc>
          <w:tcPr>
            <w:tcW w:w="3994" w:type="pct"/>
            <w:vAlign w:val="center"/>
          </w:tcPr>
          <w:p w14:paraId="6A87D8E9" w14:textId="49109ED9" w:rsidR="00466286" w:rsidRDefault="00466286">
            <w:pPr>
              <w:rPr>
                <w:color w:val="auto"/>
              </w:rPr>
            </w:pPr>
            <w:r>
              <w:t xml:space="preserve">The </w:t>
            </w:r>
            <w:r w:rsidR="00D40D4A" w:rsidRPr="00910C20">
              <w:rPr>
                <w:i/>
                <w:color w:val="auto"/>
              </w:rPr>
              <w:t>fitout user information</w:t>
            </w:r>
            <w:r>
              <w:rPr>
                <w:color w:val="auto"/>
              </w:rPr>
              <w:t>:</w:t>
            </w:r>
          </w:p>
          <w:p w14:paraId="78994BB1" w14:textId="77777777" w:rsidR="00466286" w:rsidRPr="00AC13B2" w:rsidRDefault="00C80C58" w:rsidP="00343C34">
            <w:pPr>
              <w:pStyle w:val="Bullettext"/>
              <w:spacing w:before="0" w:line="240" w:lineRule="auto"/>
              <w:ind w:left="470" w:hanging="357"/>
            </w:pPr>
            <w:r>
              <w:t>H</w:t>
            </w:r>
            <w:r w:rsidR="00103D62" w:rsidRPr="00892E2E">
              <w:t>as been provided</w:t>
            </w:r>
            <w:r>
              <w:t xml:space="preserve"> to the owner and facility manager</w:t>
            </w:r>
            <w:r w:rsidR="00653215">
              <w:t xml:space="preserve"> to cover all nominated systems</w:t>
            </w:r>
            <w:r w:rsidR="00466286" w:rsidRPr="00BA3838">
              <w:t>;</w:t>
            </w:r>
            <w:r>
              <w:t xml:space="preserve"> and</w:t>
            </w:r>
          </w:p>
          <w:p w14:paraId="2BF9B878" w14:textId="77777777" w:rsidR="00466286" w:rsidRPr="00C80C58" w:rsidRDefault="00C80C58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>
              <w:t>The</w:t>
            </w:r>
            <w:r w:rsidR="00103D62" w:rsidRPr="00892E2E">
              <w:t xml:space="preserve"> </w:t>
            </w:r>
            <w:r>
              <w:t>method(s) of delivery</w:t>
            </w:r>
            <w:r w:rsidRPr="00892E2E">
              <w:t xml:space="preserve"> </w:t>
            </w:r>
            <w:r w:rsidR="00103D62" w:rsidRPr="00892E2E">
              <w:t xml:space="preserve">of </w:t>
            </w:r>
            <w:r w:rsidR="00AE6272">
              <w:t xml:space="preserve">the </w:t>
            </w:r>
            <w:proofErr w:type="spellStart"/>
            <w:r w:rsidR="00AE6272">
              <w:t>f</w:t>
            </w:r>
            <w:r w:rsidR="007F2AAF">
              <w:t>itout</w:t>
            </w:r>
            <w:proofErr w:type="spellEnd"/>
            <w:r w:rsidR="007F2AAF" w:rsidRPr="00892E2E">
              <w:t xml:space="preserve"> </w:t>
            </w:r>
            <w:r w:rsidR="00AE6272">
              <w:t>u</w:t>
            </w:r>
            <w:r w:rsidR="00103D62" w:rsidRPr="00892E2E">
              <w:t xml:space="preserve">ser </w:t>
            </w:r>
            <w:r w:rsidR="00AE6272">
              <w:t>i</w:t>
            </w:r>
            <w:r w:rsidR="00103D62" w:rsidRPr="00892E2E">
              <w:t xml:space="preserve">nformation </w:t>
            </w:r>
            <w:r>
              <w:t>is</w:t>
            </w:r>
            <w:r w:rsidR="00103D62" w:rsidRPr="00892E2E">
              <w:t xml:space="preserve"> relevant to the </w:t>
            </w:r>
            <w:r>
              <w:t>various user group</w:t>
            </w:r>
            <w:r w:rsidR="00103D62" w:rsidRPr="00892E2E">
              <w:t xml:space="preserve"> needs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83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268E1D" w14:textId="77777777" w:rsidR="00466286" w:rsidRPr="003A2BE3" w:rsidRDefault="00343C34" w:rsidP="003F291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15C5BA" w14:textId="77777777" w:rsidR="005C464E" w:rsidRPr="00930D0B" w:rsidRDefault="00C80C58" w:rsidP="00930D0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="00930D0B" w:rsidRPr="00930D0B">
        <w:rPr>
          <w:color w:val="000000"/>
          <w:szCs w:val="20"/>
        </w:rPr>
        <w:t xml:space="preserve">escribe </w:t>
      </w:r>
      <w:r w:rsidR="005C464E" w:rsidRPr="00930D0B">
        <w:rPr>
          <w:color w:val="000000"/>
          <w:szCs w:val="20"/>
        </w:rPr>
        <w:t xml:space="preserve">the method of delivery for the </w:t>
      </w:r>
      <w:r w:rsidR="00AE6272">
        <w:rPr>
          <w:color w:val="000000"/>
          <w:szCs w:val="20"/>
        </w:rPr>
        <w:t>f</w:t>
      </w:r>
      <w:r w:rsidR="00653215">
        <w:rPr>
          <w:color w:val="000000"/>
          <w:szCs w:val="20"/>
        </w:rPr>
        <w:t>itout</w:t>
      </w:r>
      <w:r w:rsidR="00653215" w:rsidRPr="00930D0B">
        <w:rPr>
          <w:color w:val="000000"/>
          <w:szCs w:val="20"/>
        </w:rPr>
        <w:t xml:space="preserve"> </w:t>
      </w:r>
      <w:r w:rsidR="00AE6272">
        <w:rPr>
          <w:color w:val="000000"/>
          <w:szCs w:val="20"/>
        </w:rPr>
        <w:t>u</w:t>
      </w:r>
      <w:r w:rsidR="005C464E" w:rsidRPr="00930D0B">
        <w:rPr>
          <w:color w:val="000000"/>
          <w:szCs w:val="20"/>
        </w:rPr>
        <w:t xml:space="preserve">ser </w:t>
      </w:r>
      <w:r w:rsidR="00AE6272">
        <w:rPr>
          <w:color w:val="000000"/>
          <w:szCs w:val="20"/>
        </w:rPr>
        <w:t>i</w:t>
      </w:r>
      <w:r w:rsidR="00930D0B" w:rsidRPr="00930D0B">
        <w:rPr>
          <w:color w:val="000000"/>
          <w:szCs w:val="20"/>
        </w:rPr>
        <w:t>nformation.</w:t>
      </w:r>
    </w:p>
    <w:p w14:paraId="104F6204" w14:textId="77777777" w:rsid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EB5C6D" w14:textId="77777777" w:rsidR="00B77612" w:rsidRDefault="00B77612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06FE714" w14:textId="77777777" w:rsidR="002222E6" w:rsidRDefault="002222E6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000C9DF" w14:textId="77777777" w:rsidR="00930D0B" w:rsidRP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4D6785" w14:textId="07AFEA72" w:rsidR="00517A38" w:rsidRDefault="00930D0B" w:rsidP="00930D0B">
      <w:pPr>
        <w:rPr>
          <w:szCs w:val="20"/>
        </w:rPr>
      </w:pPr>
      <w:r>
        <w:rPr>
          <w:szCs w:val="20"/>
        </w:rPr>
        <w:t>Provide a</w:t>
      </w:r>
      <w:r w:rsidR="005C464E" w:rsidRPr="00930D0B">
        <w:rPr>
          <w:szCs w:val="20"/>
        </w:rPr>
        <w:t xml:space="preserve"> list</w:t>
      </w:r>
      <w:r w:rsidR="00FB0C7E">
        <w:rPr>
          <w:szCs w:val="20"/>
        </w:rPr>
        <w:t xml:space="preserve"> of</w:t>
      </w:r>
      <w:r w:rsidR="005C464E" w:rsidRPr="00930D0B">
        <w:rPr>
          <w:szCs w:val="20"/>
        </w:rPr>
        <w:t xml:space="preserve"> the user groups identified for the </w:t>
      </w:r>
      <w:r w:rsidR="00653215">
        <w:rPr>
          <w:szCs w:val="20"/>
        </w:rPr>
        <w:t>fitout</w:t>
      </w:r>
      <w:r w:rsidR="00653215" w:rsidRPr="00930D0B">
        <w:rPr>
          <w:szCs w:val="20"/>
        </w:rPr>
        <w:t xml:space="preserve"> </w:t>
      </w:r>
      <w:r w:rsidR="005C464E" w:rsidRPr="00930D0B">
        <w:rPr>
          <w:szCs w:val="20"/>
        </w:rPr>
        <w:t xml:space="preserve">and </w:t>
      </w:r>
      <w:r>
        <w:rPr>
          <w:szCs w:val="20"/>
        </w:rPr>
        <w:t xml:space="preserve">briefly describe </w:t>
      </w:r>
      <w:r w:rsidR="005C464E" w:rsidRPr="00930D0B">
        <w:rPr>
          <w:szCs w:val="20"/>
        </w:rPr>
        <w:t xml:space="preserve">how the </w:t>
      </w:r>
      <w:r w:rsidR="00AE6272">
        <w:rPr>
          <w:szCs w:val="20"/>
        </w:rPr>
        <w:t>f</w:t>
      </w:r>
      <w:r w:rsidR="00653215">
        <w:rPr>
          <w:szCs w:val="20"/>
        </w:rPr>
        <w:t>itout</w:t>
      </w:r>
      <w:r w:rsidR="00653215" w:rsidRPr="00930D0B">
        <w:rPr>
          <w:szCs w:val="20"/>
        </w:rPr>
        <w:t xml:space="preserve"> </w:t>
      </w:r>
      <w:r w:rsidR="00AE6272">
        <w:rPr>
          <w:szCs w:val="20"/>
        </w:rPr>
        <w:t>u</w:t>
      </w:r>
      <w:r w:rsidR="005C464E" w:rsidRPr="00930D0B">
        <w:rPr>
          <w:szCs w:val="20"/>
        </w:rPr>
        <w:t xml:space="preserve">ser </w:t>
      </w:r>
      <w:r w:rsidR="00AE6272">
        <w:rPr>
          <w:szCs w:val="20"/>
        </w:rPr>
        <w:t>i</w:t>
      </w:r>
      <w:r w:rsidR="005C464E" w:rsidRPr="00930D0B">
        <w:rPr>
          <w:szCs w:val="20"/>
        </w:rPr>
        <w:t>nformation has been made relevant to each user group.</w:t>
      </w:r>
    </w:p>
    <w:p w14:paraId="59894EB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517EAF86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4207AEE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39E279D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62770B" w14:textId="77777777" w:rsidR="00930D0B" w:rsidRP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D7DC601" w14:textId="77777777" w:rsidR="00D25515" w:rsidRPr="00F44703" w:rsidRDefault="00D25515" w:rsidP="00D2551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25515" w14:paraId="4565BFFE" w14:textId="77777777" w:rsidTr="00F44703">
        <w:tc>
          <w:tcPr>
            <w:tcW w:w="6912" w:type="dxa"/>
            <w:shd w:val="clear" w:color="auto" w:fill="FFE69D"/>
          </w:tcPr>
          <w:p w14:paraId="2D21C225" w14:textId="77777777" w:rsidR="00D25515" w:rsidRPr="00F44703" w:rsidRDefault="00D25515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21DE9C" w14:textId="77777777" w:rsidR="00D25515" w:rsidRPr="00F44703" w:rsidRDefault="00D25515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25515" w14:paraId="649C769A" w14:textId="77777777" w:rsidTr="00F44703">
        <w:tc>
          <w:tcPr>
            <w:tcW w:w="6912" w:type="dxa"/>
          </w:tcPr>
          <w:p w14:paraId="6B834B64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6F01D30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25515" w14:paraId="118C88B2" w14:textId="77777777" w:rsidTr="00F44703">
        <w:tc>
          <w:tcPr>
            <w:tcW w:w="6912" w:type="dxa"/>
          </w:tcPr>
          <w:p w14:paraId="617EECAD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4A96EA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64C78A" w14:textId="77777777" w:rsidR="004A3D74" w:rsidRDefault="004A3D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047DFC9" w14:textId="77777777" w:rsidR="00930D0B" w:rsidRDefault="00930D0B" w:rsidP="00930D0B">
      <w:pPr>
        <w:pStyle w:val="Heading2"/>
      </w:pPr>
      <w:r w:rsidRPr="001C55B2">
        <w:lastRenderedPageBreak/>
        <w:t>DISCUSSION</w:t>
      </w:r>
    </w:p>
    <w:p w14:paraId="7060F603" w14:textId="5E7FEEE4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94540">
        <w:rPr>
          <w:rFonts w:cstheme="minorHAnsi"/>
          <w:color w:val="auto"/>
        </w:rPr>
        <w:t xml:space="preserve">Certified Assessor(s). </w:t>
      </w:r>
    </w:p>
    <w:p w14:paraId="52CAC2AE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79B7523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E99715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55D28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7A4CFA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E7D4AF" w14:textId="77777777" w:rsidR="00930D0B" w:rsidRPr="001C55B2" w:rsidRDefault="00930D0B" w:rsidP="00930D0B">
      <w:pPr>
        <w:pStyle w:val="Heading2"/>
      </w:pPr>
      <w:r w:rsidRPr="001C55B2">
        <w:t>DECLARATION</w:t>
      </w:r>
    </w:p>
    <w:p w14:paraId="4AD70A73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B8C58E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97FA203" w14:textId="3BA978AC" w:rsidR="00930D0B" w:rsidRDefault="00E460D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  <w:r>
        <w:rPr>
          <w:color w:val="8064A2" w:themeColor="accent4"/>
          <w:szCs w:val="20"/>
        </w:rPr>
        <w:t xml:space="preserve"> </w:t>
      </w:r>
    </w:p>
    <w:p w14:paraId="5BE88766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29F4354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2E696E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336F368" w14:textId="77777777" w:rsidR="00930D0B" w:rsidRPr="008B4275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E24BA10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202FD7C" w14:textId="77777777" w:rsidR="00D144BE" w:rsidRDefault="00930D0B" w:rsidP="00723EB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EAEAE" w14:textId="77777777" w:rsidR="00015BE2" w:rsidRDefault="00015BE2" w:rsidP="00D65492">
      <w:pPr>
        <w:spacing w:before="0" w:after="0" w:line="240" w:lineRule="auto"/>
      </w:pPr>
      <w:r>
        <w:separator/>
      </w:r>
    </w:p>
  </w:endnote>
  <w:endnote w:type="continuationSeparator" w:id="0">
    <w:p w14:paraId="0FBF68A9" w14:textId="77777777" w:rsidR="00015BE2" w:rsidRDefault="00015BE2" w:rsidP="00D654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6799" w14:textId="57AF7090" w:rsidR="007B52AB" w:rsidRDefault="005C6B25">
    <w:pPr>
      <w:pStyle w:val="Footer"/>
      <w:rPr>
        <w:noProof/>
        <w:lang w:eastAsia="en-AU"/>
      </w:rPr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4196B978" wp14:editId="007E2127">
          <wp:simplePos x="0" y="0"/>
          <wp:positionH relativeFrom="margin">
            <wp:align>left</wp:align>
          </wp:positionH>
          <wp:positionV relativeFrom="paragraph">
            <wp:posOffset>146050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754F49C" w14:textId="797339CA" w:rsidR="00D65492" w:rsidRDefault="00D65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1D74" w14:textId="77777777" w:rsidR="00015BE2" w:rsidRDefault="00015BE2" w:rsidP="00D65492">
      <w:pPr>
        <w:spacing w:before="0" w:after="0" w:line="240" w:lineRule="auto"/>
      </w:pPr>
      <w:r>
        <w:separator/>
      </w:r>
    </w:p>
  </w:footnote>
  <w:footnote w:type="continuationSeparator" w:id="0">
    <w:p w14:paraId="090B214F" w14:textId="77777777" w:rsidR="00015BE2" w:rsidRDefault="00015BE2" w:rsidP="00D654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CFC6" w14:textId="4A15EEBB" w:rsidR="009D2ECE" w:rsidRDefault="009D2ECE" w:rsidP="009D2EC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664F1">
      <w:rPr>
        <w:sz w:val="16"/>
        <w:szCs w:val="16"/>
        <w:lang w:val="en-US"/>
      </w:rPr>
      <w:t>Interiors</w:t>
    </w:r>
    <w:r w:rsidR="007B52AB">
      <w:rPr>
        <w:sz w:val="16"/>
        <w:szCs w:val="16"/>
        <w:lang w:val="en-US"/>
      </w:rPr>
      <w:t xml:space="preserve"> NZ </w:t>
    </w:r>
    <w:r>
      <w:rPr>
        <w:sz w:val="16"/>
        <w:szCs w:val="16"/>
        <w:lang w:val="en-US"/>
      </w:rPr>
      <w:t>v1</w:t>
    </w:r>
    <w:r w:rsidR="00D25515">
      <w:rPr>
        <w:sz w:val="16"/>
        <w:szCs w:val="16"/>
        <w:lang w:val="en-US"/>
      </w:rPr>
      <w:t>.</w:t>
    </w:r>
    <w:r w:rsidR="00EF4E0F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7B52A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894540">
      <w:rPr>
        <w:sz w:val="16"/>
        <w:szCs w:val="16"/>
        <w:lang w:val="en-US"/>
      </w:rPr>
      <w:t>v1.</w:t>
    </w:r>
    <w:r w:rsidR="00EF4E0F">
      <w:rPr>
        <w:sz w:val="16"/>
        <w:szCs w:val="16"/>
        <w:lang w:val="en-US"/>
      </w:rPr>
      <w:t>1</w:t>
    </w:r>
  </w:p>
  <w:p w14:paraId="4F84BB77" w14:textId="77777777" w:rsidR="009D2ECE" w:rsidRDefault="009D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8587556"/>
    <w:multiLevelType w:val="hybridMultilevel"/>
    <w:tmpl w:val="5DD058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7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946D0"/>
    <w:multiLevelType w:val="multilevel"/>
    <w:tmpl w:val="00000001"/>
    <w:numStyleLink w:val="Bullets"/>
  </w:abstractNum>
  <w:abstractNum w:abstractNumId="3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2743">
    <w:abstractNumId w:val="10"/>
  </w:num>
  <w:num w:numId="2" w16cid:durableId="62801208">
    <w:abstractNumId w:val="11"/>
  </w:num>
  <w:num w:numId="3" w16cid:durableId="222495100">
    <w:abstractNumId w:val="12"/>
  </w:num>
  <w:num w:numId="4" w16cid:durableId="802970053">
    <w:abstractNumId w:val="13"/>
  </w:num>
  <w:num w:numId="5" w16cid:durableId="1678532019">
    <w:abstractNumId w:val="14"/>
  </w:num>
  <w:num w:numId="6" w16cid:durableId="1929998937">
    <w:abstractNumId w:val="17"/>
  </w:num>
  <w:num w:numId="7" w16cid:durableId="1442914679">
    <w:abstractNumId w:val="27"/>
  </w:num>
  <w:num w:numId="8" w16cid:durableId="2005619581">
    <w:abstractNumId w:val="26"/>
  </w:num>
  <w:num w:numId="9" w16cid:durableId="8946">
    <w:abstractNumId w:val="38"/>
  </w:num>
  <w:num w:numId="10" w16cid:durableId="1134642307">
    <w:abstractNumId w:val="34"/>
  </w:num>
  <w:num w:numId="11" w16cid:durableId="164714928">
    <w:abstractNumId w:val="31"/>
  </w:num>
  <w:num w:numId="12" w16cid:durableId="1100569599">
    <w:abstractNumId w:val="21"/>
  </w:num>
  <w:num w:numId="13" w16cid:durableId="435835663">
    <w:abstractNumId w:val="19"/>
  </w:num>
  <w:num w:numId="14" w16cid:durableId="448551381">
    <w:abstractNumId w:val="20"/>
  </w:num>
  <w:num w:numId="15" w16cid:durableId="935672405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659924365">
    <w:abstractNumId w:val="9"/>
  </w:num>
  <w:num w:numId="17" w16cid:durableId="1735666723">
    <w:abstractNumId w:val="7"/>
  </w:num>
  <w:num w:numId="18" w16cid:durableId="410854281">
    <w:abstractNumId w:val="6"/>
  </w:num>
  <w:num w:numId="19" w16cid:durableId="1911957932">
    <w:abstractNumId w:val="5"/>
  </w:num>
  <w:num w:numId="20" w16cid:durableId="1440946810">
    <w:abstractNumId w:val="4"/>
  </w:num>
  <w:num w:numId="21" w16cid:durableId="1013874170">
    <w:abstractNumId w:val="8"/>
  </w:num>
  <w:num w:numId="22" w16cid:durableId="820272725">
    <w:abstractNumId w:val="3"/>
  </w:num>
  <w:num w:numId="23" w16cid:durableId="794835186">
    <w:abstractNumId w:val="2"/>
  </w:num>
  <w:num w:numId="24" w16cid:durableId="649288786">
    <w:abstractNumId w:val="1"/>
  </w:num>
  <w:num w:numId="25" w16cid:durableId="150222536">
    <w:abstractNumId w:val="0"/>
  </w:num>
  <w:num w:numId="26" w16cid:durableId="1254126055">
    <w:abstractNumId w:val="40"/>
  </w:num>
  <w:num w:numId="27" w16cid:durableId="1621838555">
    <w:abstractNumId w:val="29"/>
  </w:num>
  <w:num w:numId="28" w16cid:durableId="589854019">
    <w:abstractNumId w:val="22"/>
  </w:num>
  <w:num w:numId="29" w16cid:durableId="161433259">
    <w:abstractNumId w:val="32"/>
  </w:num>
  <w:num w:numId="30" w16cid:durableId="58419452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366061317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79961249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163816129">
    <w:abstractNumId w:val="39"/>
  </w:num>
  <w:num w:numId="34" w16cid:durableId="486167674">
    <w:abstractNumId w:val="42"/>
  </w:num>
  <w:num w:numId="35" w16cid:durableId="764502095">
    <w:abstractNumId w:val="35"/>
  </w:num>
  <w:num w:numId="36" w16cid:durableId="1370883886">
    <w:abstractNumId w:val="42"/>
    <w:lvlOverride w:ilvl="0">
      <w:startOverride w:val="1"/>
    </w:lvlOverride>
  </w:num>
  <w:num w:numId="37" w16cid:durableId="666446951">
    <w:abstractNumId w:val="42"/>
    <w:lvlOverride w:ilvl="0">
      <w:startOverride w:val="1"/>
    </w:lvlOverride>
  </w:num>
  <w:num w:numId="38" w16cid:durableId="298413405">
    <w:abstractNumId w:val="42"/>
    <w:lvlOverride w:ilvl="0">
      <w:startOverride w:val="1"/>
    </w:lvlOverride>
  </w:num>
  <w:num w:numId="39" w16cid:durableId="733625665">
    <w:abstractNumId w:val="42"/>
    <w:lvlOverride w:ilvl="0">
      <w:startOverride w:val="1"/>
    </w:lvlOverride>
  </w:num>
  <w:num w:numId="40" w16cid:durableId="2052074014">
    <w:abstractNumId w:val="42"/>
    <w:lvlOverride w:ilvl="0">
      <w:startOverride w:val="1"/>
    </w:lvlOverride>
  </w:num>
  <w:num w:numId="41" w16cid:durableId="832837182">
    <w:abstractNumId w:val="33"/>
  </w:num>
  <w:num w:numId="42" w16cid:durableId="66811460">
    <w:abstractNumId w:val="16"/>
  </w:num>
  <w:num w:numId="43" w16cid:durableId="953828745">
    <w:abstractNumId w:val="42"/>
  </w:num>
  <w:num w:numId="44" w16cid:durableId="1433932991">
    <w:abstractNumId w:val="24"/>
  </w:num>
  <w:num w:numId="45" w16cid:durableId="1620068184">
    <w:abstractNumId w:val="41"/>
  </w:num>
  <w:num w:numId="46" w16cid:durableId="15257362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 w16cid:durableId="6036962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 w16cid:durableId="1899513231">
    <w:abstractNumId w:val="30"/>
  </w:num>
  <w:num w:numId="49" w16cid:durableId="753282767">
    <w:abstractNumId w:val="25"/>
  </w:num>
  <w:num w:numId="50" w16cid:durableId="1423985652">
    <w:abstractNumId w:val="18"/>
  </w:num>
  <w:num w:numId="51" w16cid:durableId="1325351629">
    <w:abstractNumId w:val="36"/>
  </w:num>
  <w:num w:numId="52" w16cid:durableId="827791189">
    <w:abstractNumId w:val="36"/>
  </w:num>
  <w:num w:numId="53" w16cid:durableId="962685623">
    <w:abstractNumId w:val="36"/>
  </w:num>
  <w:num w:numId="54" w16cid:durableId="2131777727">
    <w:abstractNumId w:val="36"/>
  </w:num>
  <w:num w:numId="55" w16cid:durableId="1857576868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 w16cid:durableId="584341054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 w16cid:durableId="572853983">
    <w:abstractNumId w:val="37"/>
  </w:num>
  <w:num w:numId="58" w16cid:durableId="1571882626">
    <w:abstractNumId w:val="37"/>
    <w:lvlOverride w:ilvl="0">
      <w:startOverride w:val="1"/>
    </w:lvlOverride>
  </w:num>
  <w:num w:numId="59" w16cid:durableId="801117016">
    <w:abstractNumId w:val="37"/>
    <w:lvlOverride w:ilvl="0">
      <w:startOverride w:val="1"/>
    </w:lvlOverride>
  </w:num>
  <w:num w:numId="60" w16cid:durableId="1830902658">
    <w:abstractNumId w:val="28"/>
  </w:num>
  <w:num w:numId="61" w16cid:durableId="617881694">
    <w:abstractNumId w:val="15"/>
  </w:num>
  <w:num w:numId="62" w16cid:durableId="1075011118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formatting="1" w:enforcement="1" w:cryptProviderType="rsaAES" w:cryptAlgorithmClass="hash" w:cryptAlgorithmType="typeAny" w:cryptAlgorithmSid="14" w:cryptSpinCount="100000" w:hash="mv1x1gllPJRAbrVOX4Q04fN3PC6bGDTRuNiHdoTrGBcUe69ZklDtGfBzr5mdAmiJhfSY0O/bK/flF6e+h7W0rQ==" w:salt="0odnHD1k7hqiUmQ9OOXKRw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U1NTQwMzIzNjZR0lEKTi0uzszPAykwrAUABHo1ZSwAAAA="/>
  </w:docVars>
  <w:rsids>
    <w:rsidRoot w:val="00C706BC"/>
    <w:rsid w:val="00015B85"/>
    <w:rsid w:val="00015BE2"/>
    <w:rsid w:val="00017B56"/>
    <w:rsid w:val="0002622D"/>
    <w:rsid w:val="00041305"/>
    <w:rsid w:val="000414A1"/>
    <w:rsid w:val="00055685"/>
    <w:rsid w:val="00084F21"/>
    <w:rsid w:val="00103D62"/>
    <w:rsid w:val="001063A5"/>
    <w:rsid w:val="00133D52"/>
    <w:rsid w:val="001340C5"/>
    <w:rsid w:val="00145EF1"/>
    <w:rsid w:val="00155FD6"/>
    <w:rsid w:val="001610FF"/>
    <w:rsid w:val="00166528"/>
    <w:rsid w:val="001A76C9"/>
    <w:rsid w:val="001C087A"/>
    <w:rsid w:val="001C55B2"/>
    <w:rsid w:val="001E7CF7"/>
    <w:rsid w:val="002138CE"/>
    <w:rsid w:val="002222E6"/>
    <w:rsid w:val="00253282"/>
    <w:rsid w:val="0026389D"/>
    <w:rsid w:val="0028376D"/>
    <w:rsid w:val="00291D61"/>
    <w:rsid w:val="002F677A"/>
    <w:rsid w:val="00313F06"/>
    <w:rsid w:val="00327CB6"/>
    <w:rsid w:val="00343B85"/>
    <w:rsid w:val="00343C34"/>
    <w:rsid w:val="003669EF"/>
    <w:rsid w:val="00367CF3"/>
    <w:rsid w:val="00385775"/>
    <w:rsid w:val="00386BF8"/>
    <w:rsid w:val="003A14D4"/>
    <w:rsid w:val="003C7993"/>
    <w:rsid w:val="00415DAA"/>
    <w:rsid w:val="00421258"/>
    <w:rsid w:val="00441FDE"/>
    <w:rsid w:val="00462614"/>
    <w:rsid w:val="00466286"/>
    <w:rsid w:val="004A3D74"/>
    <w:rsid w:val="004E72D2"/>
    <w:rsid w:val="004F2472"/>
    <w:rsid w:val="004F49D1"/>
    <w:rsid w:val="00514D10"/>
    <w:rsid w:val="00517A38"/>
    <w:rsid w:val="005205F4"/>
    <w:rsid w:val="00542A4C"/>
    <w:rsid w:val="00543FCE"/>
    <w:rsid w:val="005541F4"/>
    <w:rsid w:val="00577D2A"/>
    <w:rsid w:val="00584801"/>
    <w:rsid w:val="005959BE"/>
    <w:rsid w:val="005C2F1A"/>
    <w:rsid w:val="005C34D2"/>
    <w:rsid w:val="005C464E"/>
    <w:rsid w:val="005C692B"/>
    <w:rsid w:val="005C6B25"/>
    <w:rsid w:val="005E267B"/>
    <w:rsid w:val="00606162"/>
    <w:rsid w:val="006151FF"/>
    <w:rsid w:val="00625DD2"/>
    <w:rsid w:val="00653215"/>
    <w:rsid w:val="006536E5"/>
    <w:rsid w:val="00696088"/>
    <w:rsid w:val="006B222A"/>
    <w:rsid w:val="006B3D65"/>
    <w:rsid w:val="006B6118"/>
    <w:rsid w:val="006C09EF"/>
    <w:rsid w:val="006D3C47"/>
    <w:rsid w:val="00723EB3"/>
    <w:rsid w:val="0075170B"/>
    <w:rsid w:val="007537EB"/>
    <w:rsid w:val="007772D5"/>
    <w:rsid w:val="007B52AB"/>
    <w:rsid w:val="007F1419"/>
    <w:rsid w:val="007F2AAF"/>
    <w:rsid w:val="00830329"/>
    <w:rsid w:val="00833D8E"/>
    <w:rsid w:val="00841903"/>
    <w:rsid w:val="0086343F"/>
    <w:rsid w:val="00877F3F"/>
    <w:rsid w:val="00882D37"/>
    <w:rsid w:val="00892E2E"/>
    <w:rsid w:val="00894540"/>
    <w:rsid w:val="008D2570"/>
    <w:rsid w:val="008E2EB8"/>
    <w:rsid w:val="009173CC"/>
    <w:rsid w:val="00930D0B"/>
    <w:rsid w:val="009317ED"/>
    <w:rsid w:val="00940479"/>
    <w:rsid w:val="00941D1F"/>
    <w:rsid w:val="00950859"/>
    <w:rsid w:val="00955DBE"/>
    <w:rsid w:val="00977425"/>
    <w:rsid w:val="009A13BF"/>
    <w:rsid w:val="009B185D"/>
    <w:rsid w:val="009B3F88"/>
    <w:rsid w:val="009C550C"/>
    <w:rsid w:val="009D2ECE"/>
    <w:rsid w:val="009E45D5"/>
    <w:rsid w:val="00A14DE0"/>
    <w:rsid w:val="00A207CE"/>
    <w:rsid w:val="00A45B94"/>
    <w:rsid w:val="00A75FC7"/>
    <w:rsid w:val="00A77B3E"/>
    <w:rsid w:val="00AA23F1"/>
    <w:rsid w:val="00AA2E9F"/>
    <w:rsid w:val="00AC13B2"/>
    <w:rsid w:val="00AC7B5B"/>
    <w:rsid w:val="00AD7849"/>
    <w:rsid w:val="00AE6272"/>
    <w:rsid w:val="00AF437B"/>
    <w:rsid w:val="00AF78E2"/>
    <w:rsid w:val="00B00E06"/>
    <w:rsid w:val="00B04026"/>
    <w:rsid w:val="00B16241"/>
    <w:rsid w:val="00B27BEF"/>
    <w:rsid w:val="00B43004"/>
    <w:rsid w:val="00B623F3"/>
    <w:rsid w:val="00B67D3D"/>
    <w:rsid w:val="00B734BE"/>
    <w:rsid w:val="00B77612"/>
    <w:rsid w:val="00B86FE0"/>
    <w:rsid w:val="00BB0A0C"/>
    <w:rsid w:val="00BC1D56"/>
    <w:rsid w:val="00BD1042"/>
    <w:rsid w:val="00C172F4"/>
    <w:rsid w:val="00C31A15"/>
    <w:rsid w:val="00C5506B"/>
    <w:rsid w:val="00C667A2"/>
    <w:rsid w:val="00C706BC"/>
    <w:rsid w:val="00C80C58"/>
    <w:rsid w:val="00CA175C"/>
    <w:rsid w:val="00D144BE"/>
    <w:rsid w:val="00D15333"/>
    <w:rsid w:val="00D20DA9"/>
    <w:rsid w:val="00D25515"/>
    <w:rsid w:val="00D31859"/>
    <w:rsid w:val="00D34A57"/>
    <w:rsid w:val="00D40D4A"/>
    <w:rsid w:val="00D541C9"/>
    <w:rsid w:val="00D55E65"/>
    <w:rsid w:val="00D65492"/>
    <w:rsid w:val="00D70E27"/>
    <w:rsid w:val="00D75933"/>
    <w:rsid w:val="00D80EAC"/>
    <w:rsid w:val="00DA27D3"/>
    <w:rsid w:val="00DB0638"/>
    <w:rsid w:val="00DF0E45"/>
    <w:rsid w:val="00E13840"/>
    <w:rsid w:val="00E15F6B"/>
    <w:rsid w:val="00E25998"/>
    <w:rsid w:val="00E31E6D"/>
    <w:rsid w:val="00E460D2"/>
    <w:rsid w:val="00E46C3F"/>
    <w:rsid w:val="00E52F47"/>
    <w:rsid w:val="00E63EF6"/>
    <w:rsid w:val="00E96186"/>
    <w:rsid w:val="00EC4E1C"/>
    <w:rsid w:val="00EE0752"/>
    <w:rsid w:val="00EF4E0F"/>
    <w:rsid w:val="00F050B3"/>
    <w:rsid w:val="00F32ABD"/>
    <w:rsid w:val="00F33271"/>
    <w:rsid w:val="00F43E46"/>
    <w:rsid w:val="00F65A31"/>
    <w:rsid w:val="00F664F1"/>
    <w:rsid w:val="00F93D08"/>
    <w:rsid w:val="00FB0C7E"/>
    <w:rsid w:val="00FB2507"/>
    <w:rsid w:val="00FC1344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F6810A"/>
  <w15:docId w15:val="{99B3B659-66C2-4CE2-8AC2-9F56DC44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6261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536E5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62614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6272"/>
    <w:pPr>
      <w:keepNext/>
      <w:tabs>
        <w:tab w:val="left" w:pos="142"/>
      </w:tabs>
      <w:spacing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A23F1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6261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6261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6261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6261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6261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6261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6261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6261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6261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62614"/>
    <w:pPr>
      <w:numPr>
        <w:numId w:val="6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62614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46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62614"/>
    <w:rPr>
      <w:i/>
    </w:rPr>
  </w:style>
  <w:style w:type="paragraph" w:styleId="List">
    <w:name w:val="List"/>
    <w:basedOn w:val="Normal"/>
    <w:rsid w:val="00462614"/>
    <w:pPr>
      <w:numPr>
        <w:numId w:val="26"/>
      </w:numPr>
    </w:pPr>
  </w:style>
  <w:style w:type="character" w:customStyle="1" w:styleId="StyleBold">
    <w:name w:val="Style Bold"/>
    <w:basedOn w:val="DefaultParagraphFont"/>
    <w:rsid w:val="00462614"/>
    <w:rPr>
      <w:b/>
      <w:bCs/>
    </w:rPr>
  </w:style>
  <w:style w:type="table" w:styleId="Table3Deffects1">
    <w:name w:val="Table 3D effects 1"/>
    <w:basedOn w:val="TableNormal"/>
    <w:locked/>
    <w:rsid w:val="0046261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6261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46261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3C79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627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25515"/>
    <w:pPr>
      <w:ind w:left="-142"/>
    </w:pPr>
  </w:style>
  <w:style w:type="character" w:customStyle="1" w:styleId="CriterionChar">
    <w:name w:val="Criterion Char"/>
    <w:basedOn w:val="Heading3Char"/>
    <w:link w:val="Criterion"/>
    <w:rsid w:val="00D25515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F14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F14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141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F1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141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F4E0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F550A7-18B6-4688-BFA8-104CA13365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A65F77-B8D2-4CEA-B59E-3F658EFB86D0}"/>
</file>

<file path=customXml/itemProps3.xml><?xml version="1.0" encoding="utf-8"?>
<ds:datastoreItem xmlns:ds="http://schemas.openxmlformats.org/officeDocument/2006/customXml" ds:itemID="{6F57736D-3BA4-4CD8-A5E2-A128C4E6E6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05C06B-7E08-4CF6-A715-1D7F92CC411C}">
  <ds:schemaRefs>
    <ds:schemaRef ds:uri="52985c86-f8c2-4ffb-9ed4-056f10e7bf99"/>
    <ds:schemaRef ds:uri="http://purl.org/dc/dcmitype/"/>
    <ds:schemaRef ds:uri="http://purl.org/dc/elements/1.1/"/>
    <ds:schemaRef ds:uri="a5091d4f-8901-46df-85f4-029614b39d2e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151</TotalTime>
  <Pages>4</Pages>
  <Words>486</Words>
  <Characters>2773</Characters>
  <Application>Microsoft Office Word</Application>
  <DocSecurity>8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27</cp:revision>
  <cp:lastPrinted>1900-12-31T14:00:00Z</cp:lastPrinted>
  <dcterms:created xsi:type="dcterms:W3CDTF">2016-12-02T03:49:00Z</dcterms:created>
  <dcterms:modified xsi:type="dcterms:W3CDTF">2022-10-10T21:27:00Z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